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6BCA141B" w14:textId="3FBF6686" w:rsidR="006A0A40" w:rsidRPr="00CB7739" w:rsidRDefault="007D3AE4" w:rsidP="00F93596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7D3AE4">
        <w:rPr>
          <w:rFonts w:ascii="Arial" w:hAnsi="Arial" w:cs="Arial"/>
          <w:b/>
          <w:bCs/>
          <w:sz w:val="22"/>
          <w:szCs w:val="22"/>
          <w:lang w:val="pl-PL" w:eastAsia="pl-PL"/>
        </w:rPr>
        <w:t>Modernizacja dróg powiatowych Nr 1 145R w m. Młodochów                                                                                                    oraz Nr 1 146R w m. Babicha na łącznej długości 2,330 km</w:t>
      </w:r>
      <w:bookmarkStart w:id="0" w:name="_GoBack"/>
      <w:bookmarkEnd w:id="0"/>
      <w:r w:rsidR="008A4B5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2D060A" w14:textId="77777777" w:rsidR="00C6386F" w:rsidRDefault="00C6386F" w:rsidP="00AC1A4B">
      <w:r>
        <w:separator/>
      </w:r>
    </w:p>
  </w:endnote>
  <w:endnote w:type="continuationSeparator" w:id="0">
    <w:p w14:paraId="5D16A158" w14:textId="77777777" w:rsidR="00C6386F" w:rsidRDefault="00C6386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7D3AE4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7D3AE4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E78DC6" w14:textId="77777777" w:rsidR="00C6386F" w:rsidRDefault="00C6386F" w:rsidP="00AC1A4B">
      <w:r>
        <w:separator/>
      </w:r>
    </w:p>
  </w:footnote>
  <w:footnote w:type="continuationSeparator" w:id="0">
    <w:p w14:paraId="7ABA17CE" w14:textId="77777777" w:rsidR="00C6386F" w:rsidRDefault="00C6386F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3014AD89" w:rsidR="008A4B5F" w:rsidRPr="007D3AE4" w:rsidRDefault="008A4B5F" w:rsidP="007D3AE4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Calibri" w:hAnsi="Calibri"/>
        <w:b/>
        <w:bCs/>
        <w:color w:val="4F81BD"/>
        <w:sz w:val="18"/>
        <w:szCs w:val="18"/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7D3AE4">
      <w:rPr>
        <w:rFonts w:ascii="Calibri" w:hAnsi="Calibri"/>
        <w:b/>
        <w:bCs/>
        <w:color w:val="4F81BD"/>
        <w:sz w:val="18"/>
        <w:szCs w:val="18"/>
        <w:lang w:val="pl-PL" w:eastAsia="ar-SA"/>
      </w:rPr>
      <w:t>34</w:t>
    </w:r>
    <w:r w:rsidR="004C0F7F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1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1362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0F7F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D3AE4"/>
    <w:rsid w:val="007E6EA9"/>
    <w:rsid w:val="007E706F"/>
    <w:rsid w:val="007E7130"/>
    <w:rsid w:val="007F271D"/>
    <w:rsid w:val="007F4954"/>
    <w:rsid w:val="007F5A5B"/>
    <w:rsid w:val="007F732D"/>
    <w:rsid w:val="007F74DB"/>
    <w:rsid w:val="007F7A1E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402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86F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336D2-1180-4811-BCE0-711554170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12</cp:revision>
  <cp:lastPrinted>2021-01-22T11:31:00Z</cp:lastPrinted>
  <dcterms:created xsi:type="dcterms:W3CDTF">2021-02-17T13:08:00Z</dcterms:created>
  <dcterms:modified xsi:type="dcterms:W3CDTF">2022-05-06T11:37:00Z</dcterms:modified>
</cp:coreProperties>
</file>